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C19" w:rsidRDefault="0030468D">
      <w:pPr>
        <w:spacing w:before="48"/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color w:val="333333"/>
          <w:sz w:val="28"/>
          <w:szCs w:val="28"/>
        </w:rPr>
        <w:t>S</w:t>
      </w:r>
      <w:r>
        <w:rPr>
          <w:rFonts w:ascii="Calibri" w:eastAsia="Calibri" w:hAnsi="Calibri" w:cs="Calibri"/>
          <w:b/>
          <w:color w:val="333333"/>
          <w:spacing w:val="-2"/>
          <w:sz w:val="28"/>
          <w:szCs w:val="28"/>
        </w:rPr>
        <w:t>U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B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JEC</w:t>
      </w:r>
      <w:r>
        <w:rPr>
          <w:rFonts w:ascii="Calibri" w:eastAsia="Calibri" w:hAnsi="Calibri" w:cs="Calibri"/>
          <w:b/>
          <w:color w:val="333333"/>
          <w:spacing w:val="2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: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B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GI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S</w:t>
      </w:r>
    </w:p>
    <w:p w:rsidR="00A43C19" w:rsidRDefault="00A43C19">
      <w:pPr>
        <w:spacing w:line="140" w:lineRule="exact"/>
        <w:rPr>
          <w:sz w:val="15"/>
          <w:szCs w:val="15"/>
        </w:rPr>
      </w:pPr>
    </w:p>
    <w:p w:rsidR="00A43C19" w:rsidRDefault="0030468D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color w:val="333333"/>
          <w:sz w:val="28"/>
          <w:szCs w:val="28"/>
        </w:rPr>
        <w:t>C</w:t>
      </w:r>
      <w:r>
        <w:rPr>
          <w:rFonts w:ascii="Calibri" w:eastAsia="Calibri" w:hAnsi="Calibri" w:cs="Calibri"/>
          <w:b/>
          <w:color w:val="333333"/>
          <w:spacing w:val="-1"/>
          <w:sz w:val="28"/>
          <w:szCs w:val="28"/>
        </w:rPr>
        <w:t>L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AS</w:t>
      </w:r>
      <w:r>
        <w:rPr>
          <w:rFonts w:ascii="Calibri" w:eastAsia="Calibri" w:hAnsi="Calibri" w:cs="Calibri"/>
          <w:b/>
          <w:color w:val="333333"/>
          <w:spacing w:val="-1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:  </w:t>
      </w:r>
      <w:r>
        <w:rPr>
          <w:rFonts w:ascii="Calibri" w:eastAsia="Calibri" w:hAnsi="Calibri" w:cs="Calibri"/>
          <w:color w:val="333333"/>
          <w:spacing w:val="6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JSS1</w:t>
      </w:r>
    </w:p>
    <w:p w:rsidR="00A43C19" w:rsidRDefault="00A43C19">
      <w:pPr>
        <w:spacing w:before="8" w:line="140" w:lineRule="exact"/>
        <w:rPr>
          <w:sz w:val="14"/>
          <w:szCs w:val="14"/>
        </w:rPr>
      </w:pPr>
    </w:p>
    <w:p w:rsidR="00A43C19" w:rsidRDefault="0030468D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color w:val="333333"/>
          <w:sz w:val="28"/>
          <w:szCs w:val="28"/>
        </w:rPr>
        <w:t>Wee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k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:   </w:t>
      </w:r>
      <w:r>
        <w:rPr>
          <w:rFonts w:ascii="Calibri" w:eastAsia="Calibri" w:hAnsi="Calibri" w:cs="Calibri"/>
          <w:color w:val="333333"/>
          <w:spacing w:val="58"/>
          <w:sz w:val="28"/>
          <w:szCs w:val="28"/>
        </w:rPr>
        <w:t xml:space="preserve"> </w:t>
      </w:r>
      <w:r w:rsidR="00C34A90">
        <w:rPr>
          <w:rFonts w:ascii="Calibri" w:eastAsia="Calibri" w:hAnsi="Calibri" w:cs="Calibri"/>
          <w:color w:val="333333"/>
          <w:sz w:val="28"/>
          <w:szCs w:val="28"/>
        </w:rPr>
        <w:t>8</w:t>
      </w:r>
    </w:p>
    <w:p w:rsidR="00A43C19" w:rsidRDefault="00A43C19">
      <w:pPr>
        <w:spacing w:line="140" w:lineRule="exact"/>
        <w:rPr>
          <w:sz w:val="15"/>
          <w:szCs w:val="15"/>
        </w:rPr>
      </w:pPr>
    </w:p>
    <w:p w:rsidR="00A43C19" w:rsidRDefault="0030468D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color w:val="333333"/>
          <w:sz w:val="28"/>
          <w:szCs w:val="28"/>
        </w:rPr>
        <w:t>TOP</w:t>
      </w:r>
      <w:r>
        <w:rPr>
          <w:rFonts w:ascii="Calibri" w:eastAsia="Calibri" w:hAnsi="Calibri" w:cs="Calibri"/>
          <w:b/>
          <w:color w:val="333333"/>
          <w:spacing w:val="-1"/>
          <w:sz w:val="28"/>
          <w:szCs w:val="28"/>
        </w:rPr>
        <w:t>I</w:t>
      </w:r>
      <w:r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:</w:t>
      </w:r>
      <w:r>
        <w:rPr>
          <w:rFonts w:ascii="Calibri" w:eastAsia="Calibri" w:hAnsi="Calibri" w:cs="Calibri"/>
          <w:color w:val="333333"/>
          <w:spacing w:val="60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V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G</w:t>
      </w:r>
    </w:p>
    <w:p w:rsidR="00A43C19" w:rsidRDefault="00A43C19">
      <w:pPr>
        <w:spacing w:line="200" w:lineRule="exact"/>
      </w:pPr>
    </w:p>
    <w:p w:rsidR="00A43C19" w:rsidRDefault="00A43C19">
      <w:pPr>
        <w:spacing w:line="200" w:lineRule="exact"/>
      </w:pPr>
    </w:p>
    <w:p w:rsidR="00A43C19" w:rsidRDefault="00A43C19">
      <w:pPr>
        <w:spacing w:line="200" w:lineRule="exact"/>
      </w:pPr>
    </w:p>
    <w:p w:rsidR="00A43C19" w:rsidRDefault="00A43C19">
      <w:pPr>
        <w:spacing w:before="8" w:line="260" w:lineRule="exact"/>
        <w:rPr>
          <w:sz w:val="26"/>
          <w:szCs w:val="26"/>
        </w:rPr>
      </w:pPr>
    </w:p>
    <w:p w:rsidR="00A43C19" w:rsidRPr="0030468D" w:rsidRDefault="0030468D">
      <w:pPr>
        <w:ind w:left="100"/>
        <w:rPr>
          <w:rFonts w:ascii="Calibri" w:eastAsia="Calibri" w:hAnsi="Calibri" w:cs="Calibri"/>
          <w:b/>
          <w:sz w:val="28"/>
          <w:szCs w:val="28"/>
        </w:rPr>
      </w:pPr>
      <w:r w:rsidRPr="0030468D">
        <w:rPr>
          <w:rFonts w:ascii="Calibri" w:eastAsia="Calibri" w:hAnsi="Calibri" w:cs="Calibri"/>
          <w:b/>
          <w:color w:val="333333"/>
          <w:sz w:val="28"/>
          <w:szCs w:val="28"/>
        </w:rPr>
        <w:t>Dri</w:t>
      </w:r>
      <w:r w:rsidRPr="0030468D"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v</w:t>
      </w:r>
      <w:r w:rsidRPr="0030468D">
        <w:rPr>
          <w:rFonts w:ascii="Calibri" w:eastAsia="Calibri" w:hAnsi="Calibri" w:cs="Calibri"/>
          <w:b/>
          <w:color w:val="333333"/>
          <w:sz w:val="28"/>
          <w:szCs w:val="28"/>
        </w:rPr>
        <w:t>ing</w:t>
      </w:r>
      <w:r w:rsidRPr="0030468D">
        <w:rPr>
          <w:rFonts w:ascii="Calibri" w:eastAsia="Calibri" w:hAnsi="Calibri" w:cs="Calibri"/>
          <w:b/>
          <w:color w:val="333333"/>
          <w:spacing w:val="-2"/>
          <w:sz w:val="28"/>
          <w:szCs w:val="28"/>
        </w:rPr>
        <w:t xml:space="preserve"> </w:t>
      </w:r>
      <w:r w:rsidRPr="0030468D">
        <w:rPr>
          <w:rFonts w:ascii="Calibri" w:eastAsia="Calibri" w:hAnsi="Calibri" w:cs="Calibri"/>
          <w:b/>
          <w:color w:val="333333"/>
          <w:sz w:val="28"/>
          <w:szCs w:val="28"/>
        </w:rPr>
        <w:t>T</w:t>
      </w:r>
      <w:r w:rsidRPr="0030468D">
        <w:rPr>
          <w:rFonts w:ascii="Calibri" w:eastAsia="Calibri" w:hAnsi="Calibri" w:cs="Calibri"/>
          <w:b/>
          <w:color w:val="333333"/>
          <w:spacing w:val="-2"/>
          <w:sz w:val="28"/>
          <w:szCs w:val="28"/>
        </w:rPr>
        <w:t>o</w:t>
      </w:r>
      <w:r w:rsidRPr="0030468D">
        <w:rPr>
          <w:rFonts w:ascii="Calibri" w:eastAsia="Calibri" w:hAnsi="Calibri" w:cs="Calibri"/>
          <w:b/>
          <w:color w:val="333333"/>
          <w:sz w:val="28"/>
          <w:szCs w:val="28"/>
        </w:rPr>
        <w:t>o</w:t>
      </w:r>
      <w:r w:rsidRPr="0030468D"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>l</w:t>
      </w:r>
      <w:r w:rsidRPr="0030468D">
        <w:rPr>
          <w:rFonts w:ascii="Calibri" w:eastAsia="Calibri" w:hAnsi="Calibri" w:cs="Calibri"/>
          <w:b/>
          <w:color w:val="333333"/>
          <w:sz w:val="28"/>
          <w:szCs w:val="28"/>
        </w:rPr>
        <w:t>s</w:t>
      </w:r>
    </w:p>
    <w:p w:rsidR="00A43C19" w:rsidRDefault="00A43C19">
      <w:pPr>
        <w:spacing w:before="6" w:line="180" w:lineRule="exact"/>
        <w:rPr>
          <w:sz w:val="19"/>
          <w:szCs w:val="19"/>
        </w:rPr>
      </w:pPr>
    </w:p>
    <w:p w:rsidR="00A43C19" w:rsidRDefault="00A43C19">
      <w:pPr>
        <w:spacing w:line="200" w:lineRule="exact"/>
      </w:pPr>
    </w:p>
    <w:p w:rsidR="00A43C19" w:rsidRDefault="0030468D">
      <w:pPr>
        <w:spacing w:line="252" w:lineRule="auto"/>
        <w:ind w:left="100" w:right="66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>Dri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v</w:t>
      </w:r>
      <w:r>
        <w:rPr>
          <w:rFonts w:ascii="Calibri" w:eastAsia="Calibri" w:hAnsi="Calibri" w:cs="Calibri"/>
          <w:color w:val="333333"/>
          <w:sz w:val="28"/>
          <w:szCs w:val="28"/>
        </w:rPr>
        <w:t>ing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z w:val="28"/>
          <w:szCs w:val="28"/>
        </w:rPr>
        <w:t>s are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to fix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ails 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screws 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to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en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d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al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at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rial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.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ai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z w:val="28"/>
          <w:szCs w:val="28"/>
        </w:rPr>
        <w:t>s are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 ir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at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rial with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z w:val="28"/>
          <w:szCs w:val="28"/>
        </w:rPr>
        <w:t>at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h</w:t>
      </w:r>
      <w:r>
        <w:rPr>
          <w:rFonts w:ascii="Calibri" w:eastAsia="Calibri" w:hAnsi="Calibri" w:cs="Calibri"/>
          <w:color w:val="333333"/>
          <w:sz w:val="28"/>
          <w:szCs w:val="28"/>
        </w:rPr>
        <w:t>ea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,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smo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th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st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sharp 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. Sc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z w:val="28"/>
          <w:szCs w:val="28"/>
        </w:rPr>
        <w:t>ews l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ok</w:t>
      </w:r>
      <w:r>
        <w:rPr>
          <w:rFonts w:ascii="Calibri" w:eastAsia="Calibri" w:hAnsi="Calibri" w:cs="Calibri"/>
          <w:color w:val="333333"/>
          <w:spacing w:val="4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like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n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ails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bu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ey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ave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rn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or twi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ste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. Screws are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d</w:t>
      </w:r>
      <w:r>
        <w:rPr>
          <w:rFonts w:ascii="Calibri" w:eastAsia="Calibri" w:hAnsi="Calibri" w:cs="Calibri"/>
          <w:color w:val="333333"/>
          <w:sz w:val="28"/>
          <w:szCs w:val="28"/>
        </w:rPr>
        <w:t>ri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v</w:t>
      </w:r>
      <w:r>
        <w:rPr>
          <w:rFonts w:ascii="Calibri" w:eastAsia="Calibri" w:hAnsi="Calibri" w:cs="Calibri"/>
          <w:color w:val="333333"/>
          <w:sz w:val="28"/>
          <w:szCs w:val="28"/>
        </w:rPr>
        <w:t>en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o w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od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th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rewdrive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z w:val="28"/>
          <w:szCs w:val="28"/>
        </w:rPr>
        <w:t>s while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n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ls are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ri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v</w:t>
      </w:r>
      <w:r>
        <w:rPr>
          <w:rFonts w:ascii="Calibri" w:eastAsia="Calibri" w:hAnsi="Calibri" w:cs="Calibri"/>
          <w:color w:val="333333"/>
          <w:sz w:val="28"/>
          <w:szCs w:val="28"/>
        </w:rPr>
        <w:t>en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o w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od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als with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u</w:t>
      </w:r>
      <w:r>
        <w:rPr>
          <w:rFonts w:ascii="Calibri" w:eastAsia="Calibri" w:hAnsi="Calibri" w:cs="Calibri"/>
          <w:color w:val="333333"/>
          <w:sz w:val="28"/>
          <w:szCs w:val="28"/>
        </w:rPr>
        <w:t>se</w:t>
      </w:r>
      <w:r>
        <w:rPr>
          <w:rFonts w:ascii="Calibri" w:eastAsia="Calibri" w:hAnsi="Calibri" w:cs="Calibri"/>
          <w:color w:val="333333"/>
          <w:spacing w:val="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of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mm</w:t>
      </w:r>
      <w:r>
        <w:rPr>
          <w:rFonts w:ascii="Calibri" w:eastAsia="Calibri" w:hAnsi="Calibri" w:cs="Calibri"/>
          <w:color w:val="333333"/>
          <w:sz w:val="28"/>
          <w:szCs w:val="28"/>
        </w:rPr>
        <w:t>ers. Ha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mm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rs are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d</w:t>
      </w:r>
      <w:r>
        <w:rPr>
          <w:rFonts w:ascii="Calibri" w:eastAsia="Calibri" w:hAnsi="Calibri" w:cs="Calibri"/>
          <w:color w:val="333333"/>
          <w:sz w:val="28"/>
          <w:szCs w:val="28"/>
        </w:rPr>
        <w:t>ri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v</w:t>
      </w:r>
      <w:r>
        <w:rPr>
          <w:rFonts w:ascii="Calibri" w:eastAsia="Calibri" w:hAnsi="Calibri" w:cs="Calibri"/>
          <w:color w:val="333333"/>
          <w:sz w:val="28"/>
          <w:szCs w:val="28"/>
        </w:rPr>
        <w:t>ing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to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ls 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h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ave two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arts –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h</w:t>
      </w:r>
      <w:r>
        <w:rPr>
          <w:rFonts w:ascii="Calibri" w:eastAsia="Calibri" w:hAnsi="Calibri" w:cs="Calibri"/>
          <w:color w:val="333333"/>
          <w:sz w:val="28"/>
          <w:szCs w:val="28"/>
        </w:rPr>
        <w:t>ea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,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3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e of ir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oden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le. 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ere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are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ve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ty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es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of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mm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ers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ed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ing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to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sha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f 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h</w:t>
      </w:r>
      <w:r>
        <w:rPr>
          <w:rFonts w:ascii="Calibri" w:eastAsia="Calibri" w:hAnsi="Calibri" w:cs="Calibri"/>
          <w:color w:val="333333"/>
          <w:sz w:val="28"/>
          <w:szCs w:val="28"/>
        </w:rPr>
        <w:t>ea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. </w:t>
      </w:r>
      <w:r w:rsidRPr="0030468D">
        <w:rPr>
          <w:rFonts w:ascii="Calibri" w:eastAsia="Calibri" w:hAnsi="Calibri" w:cs="Calibri"/>
          <w:b/>
          <w:color w:val="333333"/>
          <w:sz w:val="28"/>
          <w:szCs w:val="28"/>
        </w:rPr>
        <w:t>T</w:t>
      </w:r>
      <w:r w:rsidRPr="0030468D">
        <w:rPr>
          <w:rFonts w:ascii="Calibri" w:eastAsia="Calibri" w:hAnsi="Calibri" w:cs="Calibri"/>
          <w:b/>
          <w:color w:val="333333"/>
          <w:spacing w:val="-1"/>
          <w:sz w:val="28"/>
          <w:szCs w:val="28"/>
        </w:rPr>
        <w:t>h</w:t>
      </w:r>
      <w:r w:rsidRPr="0030468D">
        <w:rPr>
          <w:rFonts w:ascii="Calibri" w:eastAsia="Calibri" w:hAnsi="Calibri" w:cs="Calibri"/>
          <w:b/>
          <w:color w:val="333333"/>
          <w:sz w:val="28"/>
          <w:szCs w:val="28"/>
        </w:rPr>
        <w:t>ey</w:t>
      </w:r>
      <w:r w:rsidRPr="0030468D">
        <w:rPr>
          <w:rFonts w:ascii="Calibri" w:eastAsia="Calibri" w:hAnsi="Calibri" w:cs="Calibri"/>
          <w:b/>
          <w:color w:val="333333"/>
          <w:spacing w:val="1"/>
          <w:sz w:val="28"/>
          <w:szCs w:val="28"/>
        </w:rPr>
        <w:t xml:space="preserve"> </w:t>
      </w:r>
      <w:r w:rsidRPr="0030468D">
        <w:rPr>
          <w:rFonts w:ascii="Calibri" w:eastAsia="Calibri" w:hAnsi="Calibri" w:cs="Calibri"/>
          <w:b/>
          <w:color w:val="333333"/>
          <w:sz w:val="28"/>
          <w:szCs w:val="28"/>
        </w:rPr>
        <w:t>are</w:t>
      </w:r>
      <w:r>
        <w:rPr>
          <w:rFonts w:ascii="Calibri" w:eastAsia="Calibri" w:hAnsi="Calibri" w:cs="Calibri"/>
          <w:color w:val="333333"/>
          <w:sz w:val="28"/>
          <w:szCs w:val="28"/>
        </w:rPr>
        <w:t>;</w:t>
      </w:r>
    </w:p>
    <w:p w:rsidR="00A43C19" w:rsidRDefault="00A43C19">
      <w:pPr>
        <w:spacing w:before="8" w:line="180" w:lineRule="exact"/>
        <w:rPr>
          <w:sz w:val="18"/>
          <w:szCs w:val="18"/>
        </w:rPr>
      </w:pPr>
    </w:p>
    <w:p w:rsidR="00A43C19" w:rsidRDefault="0030468D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 xml:space="preserve">1. Ball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mm</w:t>
      </w:r>
      <w:r>
        <w:rPr>
          <w:rFonts w:ascii="Calibri" w:eastAsia="Calibri" w:hAnsi="Calibri" w:cs="Calibri"/>
          <w:color w:val="333333"/>
          <w:sz w:val="28"/>
          <w:szCs w:val="28"/>
        </w:rPr>
        <w:t>er</w:t>
      </w:r>
    </w:p>
    <w:p w:rsidR="00A43C19" w:rsidRDefault="00A43C19">
      <w:pPr>
        <w:spacing w:before="9" w:line="100" w:lineRule="exact"/>
        <w:rPr>
          <w:sz w:val="11"/>
          <w:szCs w:val="11"/>
        </w:rPr>
      </w:pPr>
    </w:p>
    <w:p w:rsidR="00A43C19" w:rsidRDefault="00A43C19">
      <w:pPr>
        <w:spacing w:line="200" w:lineRule="exact"/>
      </w:pPr>
      <w:bookmarkStart w:id="0" w:name="_GoBack"/>
      <w:bookmarkEnd w:id="0"/>
    </w:p>
    <w:p w:rsidR="00A43C19" w:rsidRDefault="0030468D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al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l-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mm</w:t>
      </w:r>
      <w:r>
        <w:rPr>
          <w:rFonts w:ascii="Calibri" w:eastAsia="Calibri" w:hAnsi="Calibri" w:cs="Calibri"/>
          <w:color w:val="333333"/>
          <w:sz w:val="28"/>
          <w:szCs w:val="28"/>
        </w:rPr>
        <w:t>er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eral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pu</w:t>
      </w:r>
      <w:r>
        <w:rPr>
          <w:rFonts w:ascii="Calibri" w:eastAsia="Calibri" w:hAnsi="Calibri" w:cs="Calibri"/>
          <w:color w:val="333333"/>
          <w:sz w:val="28"/>
          <w:szCs w:val="28"/>
        </w:rPr>
        <w:t>rpose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.</w:t>
      </w:r>
    </w:p>
    <w:p w:rsidR="00A43C19" w:rsidRDefault="00A43C19">
      <w:pPr>
        <w:spacing w:before="5" w:line="200" w:lineRule="exact"/>
      </w:pPr>
    </w:p>
    <w:p w:rsidR="00A43C19" w:rsidRDefault="0030468D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>2. Straig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p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er</w:t>
      </w:r>
    </w:p>
    <w:p w:rsidR="00A43C19" w:rsidRDefault="00A43C19">
      <w:pPr>
        <w:spacing w:before="8" w:line="100" w:lineRule="exact"/>
        <w:rPr>
          <w:sz w:val="11"/>
          <w:szCs w:val="11"/>
        </w:rPr>
      </w:pPr>
    </w:p>
    <w:p w:rsidR="00A43C19" w:rsidRDefault="00A43C19">
      <w:pPr>
        <w:spacing w:line="200" w:lineRule="exact"/>
      </w:pPr>
    </w:p>
    <w:p w:rsidR="00A43C19" w:rsidRDefault="0030468D">
      <w:pPr>
        <w:spacing w:line="251" w:lineRule="auto"/>
        <w:ind w:left="100" w:right="586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>Straight-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er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r riveting</w:t>
      </w:r>
      <w:r>
        <w:rPr>
          <w:rFonts w:ascii="Calibri" w:eastAsia="Calibri" w:hAnsi="Calibri" w:cs="Calibri"/>
          <w:color w:val="333333"/>
          <w:spacing w:val="-4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while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oth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s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pacing w:val="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sha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ing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sh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et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als.</w:t>
      </w:r>
    </w:p>
    <w:p w:rsidR="00A43C19" w:rsidRDefault="00A43C19">
      <w:pPr>
        <w:spacing w:before="10" w:line="180" w:lineRule="exact"/>
        <w:rPr>
          <w:sz w:val="18"/>
          <w:szCs w:val="18"/>
        </w:rPr>
      </w:pPr>
    </w:p>
    <w:p w:rsidR="00A43C19" w:rsidRDefault="0030468D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 xml:space="preserve">3.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ss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er</w:t>
      </w:r>
    </w:p>
    <w:p w:rsidR="00A43C19" w:rsidRDefault="00A43C19">
      <w:pPr>
        <w:spacing w:before="6" w:line="100" w:lineRule="exact"/>
        <w:rPr>
          <w:sz w:val="11"/>
          <w:szCs w:val="11"/>
        </w:rPr>
      </w:pPr>
    </w:p>
    <w:p w:rsidR="00A43C19" w:rsidRDefault="00A43C19">
      <w:pPr>
        <w:spacing w:line="200" w:lineRule="exact"/>
      </w:pPr>
    </w:p>
    <w:p w:rsidR="00A43C19" w:rsidRDefault="0030468D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ss-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mm</w:t>
      </w:r>
      <w:r>
        <w:rPr>
          <w:rFonts w:ascii="Calibri" w:eastAsia="Calibri" w:hAnsi="Calibri" w:cs="Calibri"/>
          <w:color w:val="333333"/>
          <w:sz w:val="28"/>
          <w:szCs w:val="28"/>
        </w:rPr>
        <w:t>er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s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ra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z w:val="28"/>
          <w:szCs w:val="28"/>
        </w:rPr>
        <w:t>ing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wn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ri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v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in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z w:val="28"/>
          <w:szCs w:val="28"/>
        </w:rPr>
        <w:t>.</w:t>
      </w:r>
    </w:p>
    <w:p w:rsidR="00A43C19" w:rsidRDefault="00A43C19">
      <w:pPr>
        <w:spacing w:before="5" w:line="200" w:lineRule="exact"/>
      </w:pPr>
    </w:p>
    <w:p w:rsidR="00A43C19" w:rsidRDefault="0030468D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 xml:space="preserve">4. </w:t>
      </w:r>
      <w:proofErr w:type="spellStart"/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la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ishi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g</w:t>
      </w:r>
      <w:proofErr w:type="spellEnd"/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h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mm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r</w:t>
      </w:r>
    </w:p>
    <w:p w:rsidR="00A43C19" w:rsidRDefault="00A43C19">
      <w:pPr>
        <w:spacing w:before="8" w:line="100" w:lineRule="exact"/>
        <w:rPr>
          <w:sz w:val="11"/>
          <w:szCs w:val="11"/>
        </w:rPr>
      </w:pPr>
    </w:p>
    <w:p w:rsidR="00A43C19" w:rsidRDefault="00A43C19">
      <w:pPr>
        <w:spacing w:line="200" w:lineRule="exact"/>
      </w:pPr>
    </w:p>
    <w:p w:rsidR="00A43C19" w:rsidRDefault="0030468D">
      <w:pPr>
        <w:ind w:left="100"/>
        <w:rPr>
          <w:rFonts w:ascii="Calibri" w:eastAsia="Calibri" w:hAnsi="Calibri" w:cs="Calibri"/>
          <w:sz w:val="28"/>
          <w:szCs w:val="28"/>
        </w:rPr>
      </w:pPr>
      <w:proofErr w:type="spellStart"/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la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ishi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g</w:t>
      </w:r>
      <w:proofErr w:type="spellEnd"/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h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mm</w:t>
      </w:r>
      <w:r>
        <w:rPr>
          <w:rFonts w:ascii="Calibri" w:eastAsia="Calibri" w:hAnsi="Calibri" w:cs="Calibri"/>
          <w:color w:val="333333"/>
          <w:sz w:val="28"/>
          <w:szCs w:val="28"/>
        </w:rPr>
        <w:t>er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y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z w:val="28"/>
          <w:szCs w:val="28"/>
        </w:rPr>
        <w:t>-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ea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rs for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ishi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g.</w:t>
      </w:r>
    </w:p>
    <w:p w:rsidR="00A43C19" w:rsidRDefault="00A43C19">
      <w:pPr>
        <w:spacing w:before="5" w:line="200" w:lineRule="exact"/>
      </w:pPr>
    </w:p>
    <w:p w:rsidR="00A43C19" w:rsidRDefault="0030468D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>5. Bl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ki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h</w:t>
      </w:r>
      <w:r>
        <w:rPr>
          <w:rFonts w:ascii="Calibri" w:eastAsia="Calibri" w:hAnsi="Calibri" w:cs="Calibri"/>
          <w:color w:val="333333"/>
          <w:sz w:val="28"/>
          <w:szCs w:val="28"/>
        </w:rPr>
        <w:t>ead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er</w:t>
      </w:r>
    </w:p>
    <w:p w:rsidR="00A43C19" w:rsidRDefault="00A43C19">
      <w:pPr>
        <w:spacing w:before="6" w:line="100" w:lineRule="exact"/>
        <w:rPr>
          <w:sz w:val="11"/>
          <w:szCs w:val="11"/>
        </w:rPr>
      </w:pPr>
    </w:p>
    <w:p w:rsidR="00A43C19" w:rsidRDefault="00A43C19">
      <w:pPr>
        <w:spacing w:line="200" w:lineRule="exact"/>
      </w:pPr>
    </w:p>
    <w:p w:rsidR="00A43C19" w:rsidRDefault="0030468D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ki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h</w:t>
      </w:r>
      <w:r>
        <w:rPr>
          <w:rFonts w:ascii="Calibri" w:eastAsia="Calibri" w:hAnsi="Calibri" w:cs="Calibri"/>
          <w:color w:val="333333"/>
          <w:sz w:val="28"/>
          <w:szCs w:val="28"/>
        </w:rPr>
        <w:t>ead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er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h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as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z w:val="28"/>
          <w:szCs w:val="28"/>
        </w:rPr>
        <w:t>ished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fac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s.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sed</w:t>
      </w:r>
      <w:r>
        <w:rPr>
          <w:rFonts w:ascii="Calibri" w:eastAsia="Calibri" w:hAnsi="Calibri" w:cs="Calibri"/>
          <w:color w:val="333333"/>
          <w:spacing w:val="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r 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ing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sh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et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al.</w:t>
      </w:r>
    </w:p>
    <w:p w:rsidR="00A43C19" w:rsidRDefault="00A43C19">
      <w:pPr>
        <w:spacing w:before="5" w:line="200" w:lineRule="exact"/>
      </w:pPr>
    </w:p>
    <w:p w:rsidR="00A43C19" w:rsidRDefault="0030468D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 xml:space="preserve">6.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Uph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z w:val="28"/>
          <w:szCs w:val="28"/>
        </w:rPr>
        <w:t>stery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h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mm</w:t>
      </w:r>
      <w:r>
        <w:rPr>
          <w:rFonts w:ascii="Calibri" w:eastAsia="Calibri" w:hAnsi="Calibri" w:cs="Calibri"/>
          <w:color w:val="333333"/>
          <w:sz w:val="28"/>
          <w:szCs w:val="28"/>
        </w:rPr>
        <w:t>er</w:t>
      </w:r>
    </w:p>
    <w:p w:rsidR="00A43C19" w:rsidRDefault="00A43C19">
      <w:pPr>
        <w:spacing w:before="1" w:line="120" w:lineRule="exact"/>
        <w:rPr>
          <w:sz w:val="12"/>
          <w:szCs w:val="12"/>
        </w:rPr>
      </w:pPr>
    </w:p>
    <w:p w:rsidR="00A43C19" w:rsidRDefault="00A43C19">
      <w:pPr>
        <w:spacing w:line="200" w:lineRule="exact"/>
      </w:pPr>
    </w:p>
    <w:p w:rsidR="00A43C19" w:rsidRDefault="0030468D">
      <w:pPr>
        <w:spacing w:line="251" w:lineRule="auto"/>
        <w:ind w:left="100" w:right="454"/>
        <w:rPr>
          <w:rFonts w:ascii="Calibri" w:eastAsia="Calibri" w:hAnsi="Calibri" w:cs="Calibri"/>
          <w:sz w:val="28"/>
          <w:szCs w:val="28"/>
        </w:rPr>
        <w:sectPr w:rsidR="00A43C19">
          <w:pgSz w:w="11920" w:h="16840"/>
          <w:pgMar w:top="1520" w:right="620" w:bottom="280" w:left="620" w:header="720" w:footer="720" w:gutter="0"/>
          <w:cols w:space="720"/>
        </w:sectPr>
      </w:pPr>
      <w:r>
        <w:rPr>
          <w:rFonts w:ascii="Calibri" w:eastAsia="Calibri" w:hAnsi="Calibri" w:cs="Calibri"/>
          <w:color w:val="333333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ph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z w:val="28"/>
          <w:szCs w:val="28"/>
        </w:rPr>
        <w:t>stery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h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mm</w:t>
      </w:r>
      <w:r>
        <w:rPr>
          <w:rFonts w:ascii="Calibri" w:eastAsia="Calibri" w:hAnsi="Calibri" w:cs="Calibri"/>
          <w:color w:val="333333"/>
          <w:sz w:val="28"/>
          <w:szCs w:val="28"/>
        </w:rPr>
        <w:t>er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ph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z w:val="28"/>
          <w:szCs w:val="28"/>
        </w:rPr>
        <w:t>stery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rk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h</w:t>
      </w:r>
      <w:r>
        <w:rPr>
          <w:rFonts w:ascii="Calibri" w:eastAsia="Calibri" w:hAnsi="Calibri" w:cs="Calibri"/>
          <w:color w:val="333333"/>
          <w:sz w:val="28"/>
          <w:szCs w:val="28"/>
        </w:rPr>
        <w:t>aving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one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is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sually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m</w:t>
      </w:r>
      <w:r>
        <w:rPr>
          <w:rFonts w:ascii="Calibri" w:eastAsia="Calibri" w:hAnsi="Calibri" w:cs="Calibri"/>
          <w:color w:val="333333"/>
          <w:sz w:val="28"/>
          <w:szCs w:val="28"/>
        </w:rPr>
        <w:t>ag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ic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th ta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ks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(</w:t>
      </w:r>
      <w:r>
        <w:rPr>
          <w:rFonts w:ascii="Calibri" w:eastAsia="Calibri" w:hAnsi="Calibri" w:cs="Calibri"/>
          <w:color w:val="333333"/>
          <w:sz w:val="28"/>
          <w:szCs w:val="28"/>
        </w:rPr>
        <w:t>short lig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n</w:t>
      </w:r>
      <w:r>
        <w:rPr>
          <w:rFonts w:ascii="Calibri" w:eastAsia="Calibri" w:hAnsi="Calibri" w:cs="Calibri"/>
          <w:color w:val="333333"/>
          <w:sz w:val="28"/>
          <w:szCs w:val="28"/>
        </w:rPr>
        <w:t>ail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)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in fur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it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re.</w:t>
      </w:r>
    </w:p>
    <w:p w:rsidR="00A43C19" w:rsidRDefault="00A43C19">
      <w:pPr>
        <w:spacing w:before="2" w:line="100" w:lineRule="exact"/>
        <w:rPr>
          <w:sz w:val="10"/>
          <w:szCs w:val="10"/>
        </w:rPr>
      </w:pPr>
    </w:p>
    <w:p w:rsidR="00A43C19" w:rsidRDefault="00C34A90">
      <w:pPr>
        <w:ind w:left="10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7.35pt;height:238.65pt">
            <v:imagedata r:id="rId6" o:title=""/>
          </v:shape>
        </w:pict>
      </w:r>
    </w:p>
    <w:p w:rsidR="00A43C19" w:rsidRDefault="00A43C19">
      <w:pPr>
        <w:spacing w:before="19" w:line="200" w:lineRule="exact"/>
      </w:pPr>
    </w:p>
    <w:p w:rsidR="00A43C19" w:rsidRDefault="0030468D">
      <w:pPr>
        <w:spacing w:before="4" w:line="251" w:lineRule="auto"/>
        <w:ind w:left="100" w:right="338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>Dri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v</w:t>
      </w:r>
      <w:r>
        <w:rPr>
          <w:rFonts w:ascii="Calibri" w:eastAsia="Calibri" w:hAnsi="Calibri" w:cs="Calibri"/>
          <w:color w:val="333333"/>
          <w:sz w:val="28"/>
          <w:szCs w:val="28"/>
        </w:rPr>
        <w:t>ing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z w:val="28"/>
          <w:szCs w:val="28"/>
        </w:rPr>
        <w:t>s al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o 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nc</w:t>
      </w:r>
      <w:r>
        <w:rPr>
          <w:rFonts w:ascii="Calibri" w:eastAsia="Calibri" w:hAnsi="Calibri" w:cs="Calibri"/>
          <w:color w:val="333333"/>
          <w:sz w:val="28"/>
          <w:szCs w:val="28"/>
        </w:rPr>
        <w:t>lu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m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allets. </w:t>
      </w:r>
      <w:r>
        <w:rPr>
          <w:rFonts w:ascii="Calibri" w:eastAsia="Calibri" w:hAnsi="Calibri" w:cs="Calibri"/>
          <w:color w:val="333333"/>
          <w:sz w:val="28"/>
          <w:szCs w:val="28"/>
        </w:rPr>
        <w:t>Mallets are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-</w:t>
      </w:r>
      <w:r>
        <w:rPr>
          <w:rFonts w:ascii="Calibri" w:eastAsia="Calibri" w:hAnsi="Calibri" w:cs="Calibri"/>
          <w:color w:val="333333"/>
          <w:sz w:val="28"/>
          <w:szCs w:val="28"/>
        </w:rPr>
        <w:t>fac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ers,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as 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re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elo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z w:val="28"/>
          <w:szCs w:val="28"/>
        </w:rPr>
        <w:t>:</w:t>
      </w:r>
    </w:p>
    <w:p w:rsidR="00A43C19" w:rsidRDefault="00A43C19">
      <w:pPr>
        <w:spacing w:line="180" w:lineRule="exact"/>
        <w:rPr>
          <w:sz w:val="19"/>
          <w:szCs w:val="19"/>
        </w:rPr>
      </w:pPr>
    </w:p>
    <w:p w:rsidR="00A43C19" w:rsidRDefault="00C34A90">
      <w:pPr>
        <w:ind w:left="100"/>
      </w:pPr>
      <w:r>
        <w:pict>
          <v:shape id="_x0000_i1026" type="#_x0000_t75" style="width:331.35pt;height:148pt">
            <v:imagedata r:id="rId7" o:title=""/>
          </v:shape>
        </w:pict>
      </w:r>
    </w:p>
    <w:p w:rsidR="00A43C19" w:rsidRDefault="00A43C19">
      <w:pPr>
        <w:spacing w:line="220" w:lineRule="exact"/>
        <w:rPr>
          <w:sz w:val="22"/>
          <w:szCs w:val="22"/>
        </w:rPr>
      </w:pPr>
    </w:p>
    <w:p w:rsidR="00A43C19" w:rsidRDefault="0030468D">
      <w:pPr>
        <w:ind w:left="100" w:right="9017"/>
        <w:jc w:val="both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>Screw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ri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v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rs</w:t>
      </w:r>
    </w:p>
    <w:p w:rsidR="00A43C19" w:rsidRDefault="00A43C19">
      <w:pPr>
        <w:spacing w:before="8" w:line="100" w:lineRule="exact"/>
        <w:rPr>
          <w:sz w:val="11"/>
          <w:szCs w:val="11"/>
        </w:rPr>
      </w:pPr>
    </w:p>
    <w:p w:rsidR="00A43C19" w:rsidRDefault="00A43C19">
      <w:pPr>
        <w:spacing w:line="200" w:lineRule="exact"/>
      </w:pPr>
    </w:p>
    <w:p w:rsidR="00A43C19" w:rsidRDefault="0030468D">
      <w:pPr>
        <w:spacing w:line="252" w:lineRule="auto"/>
        <w:ind w:left="100" w:right="195"/>
        <w:jc w:val="both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z w:val="28"/>
          <w:szCs w:val="28"/>
        </w:rPr>
        <w:t>Screw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ri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v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rs are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al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ri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v</w:t>
      </w:r>
      <w:r>
        <w:rPr>
          <w:rFonts w:ascii="Calibri" w:eastAsia="Calibri" w:hAnsi="Calibri" w:cs="Calibri"/>
          <w:color w:val="333333"/>
          <w:sz w:val="28"/>
          <w:szCs w:val="28"/>
        </w:rPr>
        <w:t>ing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ls a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ey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h</w:t>
      </w:r>
      <w:r>
        <w:rPr>
          <w:rFonts w:ascii="Calibri" w:eastAsia="Calibri" w:hAnsi="Calibri" w:cs="Calibri"/>
          <w:color w:val="333333"/>
          <w:sz w:val="28"/>
          <w:szCs w:val="28"/>
        </w:rPr>
        <w:t>ave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d</w:t>
      </w:r>
      <w:r>
        <w:rPr>
          <w:rFonts w:ascii="Calibri" w:eastAsia="Calibri" w:hAnsi="Calibri" w:cs="Calibri"/>
          <w:color w:val="333333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z w:val="28"/>
          <w:szCs w:val="28"/>
        </w:rPr>
        <w:t>fere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sha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es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sizes. 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ey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are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u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sed to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ri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v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screws in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out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of w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od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or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als.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ey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h</w:t>
      </w:r>
      <w:r>
        <w:rPr>
          <w:rFonts w:ascii="Calibri" w:eastAsia="Calibri" w:hAnsi="Calibri" w:cs="Calibri"/>
          <w:color w:val="333333"/>
          <w:sz w:val="28"/>
          <w:szCs w:val="28"/>
        </w:rPr>
        <w:t>ave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g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b</w:t>
      </w:r>
      <w:r>
        <w:rPr>
          <w:rFonts w:ascii="Calibri" w:eastAsia="Calibri" w:hAnsi="Calibri" w:cs="Calibri"/>
          <w:color w:val="333333"/>
          <w:sz w:val="28"/>
          <w:szCs w:val="28"/>
        </w:rPr>
        <w:t>la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th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tip 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at can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>t in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z w:val="28"/>
          <w:szCs w:val="28"/>
        </w:rPr>
        <w:t>o 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sl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ts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(</w:t>
      </w:r>
      <w:r>
        <w:rPr>
          <w:rFonts w:ascii="Calibri" w:eastAsia="Calibri" w:hAnsi="Calibri" w:cs="Calibri"/>
          <w:color w:val="333333"/>
          <w:sz w:val="28"/>
          <w:szCs w:val="28"/>
        </w:rPr>
        <w:t>gr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v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s)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e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pacing w:val="2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ad of 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e 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rew with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ei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th</w:t>
      </w:r>
      <w:r>
        <w:rPr>
          <w:rFonts w:ascii="Calibri" w:eastAsia="Calibri" w:hAnsi="Calibri" w:cs="Calibri"/>
          <w:color w:val="333333"/>
          <w:sz w:val="28"/>
          <w:szCs w:val="28"/>
        </w:rPr>
        <w:t>er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en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or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lastic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h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nd</w:t>
      </w:r>
      <w:r>
        <w:rPr>
          <w:rFonts w:ascii="Calibri" w:eastAsia="Calibri" w:hAnsi="Calibri" w:cs="Calibri"/>
          <w:color w:val="333333"/>
          <w:sz w:val="28"/>
          <w:szCs w:val="28"/>
        </w:rPr>
        <w:t>le.</w:t>
      </w:r>
    </w:p>
    <w:p w:rsidR="00A43C19" w:rsidRDefault="00A43C19">
      <w:pPr>
        <w:spacing w:before="2" w:line="280" w:lineRule="exact"/>
        <w:rPr>
          <w:sz w:val="28"/>
          <w:szCs w:val="28"/>
        </w:rPr>
      </w:pPr>
    </w:p>
    <w:p w:rsidR="00A43C19" w:rsidRDefault="0030468D">
      <w:pPr>
        <w:ind w:left="4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1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. </w:t>
      </w:r>
      <w:r>
        <w:rPr>
          <w:rFonts w:ascii="Calibri" w:eastAsia="Calibri" w:hAnsi="Calibri" w:cs="Calibri"/>
          <w:color w:val="333333"/>
          <w:spacing w:val="2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z w:val="28"/>
          <w:szCs w:val="28"/>
        </w:rPr>
        <w:t>at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screw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ver is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ed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r 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rew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aving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o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ly one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line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sl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the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h</w:t>
      </w:r>
      <w:r>
        <w:rPr>
          <w:rFonts w:ascii="Calibri" w:eastAsia="Calibri" w:hAnsi="Calibri" w:cs="Calibri"/>
          <w:color w:val="333333"/>
          <w:sz w:val="28"/>
          <w:szCs w:val="28"/>
        </w:rPr>
        <w:t>ea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.</w:t>
      </w:r>
    </w:p>
    <w:p w:rsidR="00A43C19" w:rsidRDefault="0030468D">
      <w:pPr>
        <w:spacing w:before="20"/>
        <w:ind w:left="4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2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. </w:t>
      </w:r>
      <w:r>
        <w:rPr>
          <w:rFonts w:ascii="Calibri" w:eastAsia="Calibri" w:hAnsi="Calibri" w:cs="Calibri"/>
          <w:color w:val="333333"/>
          <w:spacing w:val="2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Star 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rewd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z w:val="28"/>
          <w:szCs w:val="28"/>
        </w:rPr>
        <w:t>iver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u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ed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r 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rews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aving</w:t>
      </w:r>
      <w:r>
        <w:rPr>
          <w:rFonts w:ascii="Calibri" w:eastAsia="Calibri" w:hAnsi="Calibri" w:cs="Calibri"/>
          <w:color w:val="333333"/>
          <w:spacing w:val="-4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star op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en</w:t>
      </w:r>
      <w:r>
        <w:rPr>
          <w:rFonts w:ascii="Calibri" w:eastAsia="Calibri" w:hAnsi="Calibri" w:cs="Calibri"/>
          <w:color w:val="333333"/>
          <w:sz w:val="28"/>
          <w:szCs w:val="28"/>
        </w:rPr>
        <w:t>ing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on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e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ea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.</w:t>
      </w:r>
    </w:p>
    <w:p w:rsidR="00A43C19" w:rsidRDefault="0030468D">
      <w:pPr>
        <w:spacing w:before="18"/>
        <w:ind w:left="4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3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. </w:t>
      </w:r>
      <w:r>
        <w:rPr>
          <w:rFonts w:ascii="Calibri" w:eastAsia="Calibri" w:hAnsi="Calibri" w:cs="Calibri"/>
          <w:color w:val="333333"/>
          <w:spacing w:val="2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z w:val="28"/>
          <w:szCs w:val="28"/>
        </w:rPr>
        <w:t>set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screw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z w:val="28"/>
          <w:szCs w:val="28"/>
        </w:rPr>
        <w:t>iver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is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whe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ev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r a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straight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screw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pacing w:val="3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ver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nn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ot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b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u</w:t>
      </w:r>
      <w:r>
        <w:rPr>
          <w:rFonts w:ascii="Calibri" w:eastAsia="Calibri" w:hAnsi="Calibri" w:cs="Calibri"/>
          <w:color w:val="333333"/>
          <w:sz w:val="28"/>
          <w:szCs w:val="28"/>
        </w:rPr>
        <w:t>se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.</w:t>
      </w:r>
    </w:p>
    <w:p w:rsidR="00A43C19" w:rsidRDefault="0030468D">
      <w:pPr>
        <w:spacing w:before="18" w:line="251" w:lineRule="auto"/>
        <w:ind w:left="820" w:right="50" w:hanging="360"/>
        <w:rPr>
          <w:rFonts w:ascii="Calibri" w:eastAsia="Calibri" w:hAnsi="Calibri" w:cs="Calibri"/>
          <w:sz w:val="28"/>
          <w:szCs w:val="28"/>
        </w:rPr>
        <w:sectPr w:rsidR="00A43C19">
          <w:pgSz w:w="11920" w:h="16840"/>
          <w:pgMar w:top="600" w:right="660" w:bottom="280" w:left="620" w:header="720" w:footer="720" w:gutter="0"/>
          <w:cols w:space="720"/>
        </w:sect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4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. </w:t>
      </w:r>
      <w:r>
        <w:rPr>
          <w:rFonts w:ascii="Calibri" w:eastAsia="Calibri" w:hAnsi="Calibri" w:cs="Calibri"/>
          <w:color w:val="333333"/>
          <w:spacing w:val="2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Al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z w:val="28"/>
          <w:szCs w:val="28"/>
        </w:rPr>
        <w:t>en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screw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i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ver is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sed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f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r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ri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v</w:t>
      </w:r>
      <w:r>
        <w:rPr>
          <w:rFonts w:ascii="Calibri" w:eastAsia="Calibri" w:hAnsi="Calibri" w:cs="Calibri"/>
          <w:color w:val="333333"/>
          <w:sz w:val="28"/>
          <w:szCs w:val="28"/>
        </w:rPr>
        <w:t>ing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or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v</w:t>
      </w:r>
      <w:r>
        <w:rPr>
          <w:rFonts w:ascii="Calibri" w:eastAsia="Calibri" w:hAnsi="Calibri" w:cs="Calibri"/>
          <w:color w:val="333333"/>
          <w:sz w:val="28"/>
          <w:szCs w:val="28"/>
        </w:rPr>
        <w:t>ing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screws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whi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color w:val="333333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ave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exagonal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r sq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u</w:t>
      </w:r>
      <w:r>
        <w:rPr>
          <w:rFonts w:ascii="Calibri" w:eastAsia="Calibri" w:hAnsi="Calibri" w:cs="Calibri"/>
          <w:color w:val="333333"/>
          <w:sz w:val="28"/>
          <w:szCs w:val="28"/>
        </w:rPr>
        <w:t>are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sl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in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eir 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ea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.</w:t>
      </w:r>
    </w:p>
    <w:p w:rsidR="00A43C19" w:rsidRDefault="00A43C19">
      <w:pPr>
        <w:spacing w:before="2" w:line="100" w:lineRule="exact"/>
        <w:rPr>
          <w:sz w:val="10"/>
          <w:szCs w:val="10"/>
        </w:rPr>
      </w:pPr>
    </w:p>
    <w:p w:rsidR="00A43C19" w:rsidRDefault="00C34A90">
      <w:pPr>
        <w:ind w:left="100"/>
      </w:pPr>
      <w:r>
        <w:pict>
          <v:shape id="_x0000_i1027" type="#_x0000_t75" style="width:336.65pt;height:239.35pt">
            <v:imagedata r:id="rId8" o:title=""/>
          </v:shape>
        </w:pict>
      </w:r>
    </w:p>
    <w:p w:rsidR="00A43C19" w:rsidRDefault="00A43C19">
      <w:pPr>
        <w:spacing w:before="13" w:line="220" w:lineRule="exact"/>
        <w:rPr>
          <w:sz w:val="22"/>
          <w:szCs w:val="22"/>
        </w:rPr>
      </w:pPr>
    </w:p>
    <w:p w:rsidR="00A43C19" w:rsidRDefault="0030468D">
      <w:pPr>
        <w:spacing w:before="4"/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color w:val="333333"/>
          <w:sz w:val="28"/>
          <w:szCs w:val="28"/>
        </w:rPr>
        <w:t>AS</w:t>
      </w:r>
      <w:r>
        <w:rPr>
          <w:rFonts w:ascii="Calibri" w:eastAsia="Calibri" w:hAnsi="Calibri" w:cs="Calibri"/>
          <w:b/>
          <w:color w:val="333333"/>
          <w:spacing w:val="-1"/>
          <w:sz w:val="28"/>
          <w:szCs w:val="28"/>
        </w:rPr>
        <w:t>S</w:t>
      </w:r>
      <w:r>
        <w:rPr>
          <w:rFonts w:ascii="Calibri" w:eastAsia="Calibri" w:hAnsi="Calibri" w:cs="Calibri"/>
          <w:b/>
          <w:color w:val="333333"/>
          <w:sz w:val="28"/>
          <w:szCs w:val="28"/>
        </w:rPr>
        <w:t>IGNMENT</w:t>
      </w:r>
    </w:p>
    <w:p w:rsidR="00A43C19" w:rsidRDefault="00A43C19">
      <w:pPr>
        <w:spacing w:before="19" w:line="280" w:lineRule="exact"/>
        <w:rPr>
          <w:sz w:val="28"/>
          <w:szCs w:val="28"/>
        </w:rPr>
      </w:pPr>
    </w:p>
    <w:p w:rsidR="00A43C19" w:rsidRDefault="0030468D">
      <w:pPr>
        <w:ind w:left="4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1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. </w:t>
      </w:r>
      <w:r>
        <w:rPr>
          <w:rFonts w:ascii="Calibri" w:eastAsia="Calibri" w:hAnsi="Calibri" w:cs="Calibri"/>
          <w:color w:val="333333"/>
          <w:spacing w:val="2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are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d</w:t>
      </w:r>
      <w:r>
        <w:rPr>
          <w:rFonts w:ascii="Calibri" w:eastAsia="Calibri" w:hAnsi="Calibri" w:cs="Calibri"/>
          <w:color w:val="333333"/>
          <w:sz w:val="28"/>
          <w:szCs w:val="28"/>
        </w:rPr>
        <w:t>ri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v</w:t>
      </w:r>
      <w:r>
        <w:rPr>
          <w:rFonts w:ascii="Calibri" w:eastAsia="Calibri" w:hAnsi="Calibri" w:cs="Calibri"/>
          <w:color w:val="333333"/>
          <w:sz w:val="28"/>
          <w:szCs w:val="28"/>
        </w:rPr>
        <w:t>ing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to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l</w:t>
      </w:r>
      <w:r>
        <w:rPr>
          <w:rFonts w:ascii="Calibri" w:eastAsia="Calibri" w:hAnsi="Calibri" w:cs="Calibri"/>
          <w:color w:val="333333"/>
          <w:sz w:val="28"/>
          <w:szCs w:val="28"/>
        </w:rPr>
        <w:t>s?</w:t>
      </w:r>
    </w:p>
    <w:p w:rsidR="00A43C19" w:rsidRDefault="0030468D">
      <w:pPr>
        <w:spacing w:before="20"/>
        <w:ind w:left="4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2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. </w:t>
      </w:r>
      <w:r>
        <w:rPr>
          <w:rFonts w:ascii="Calibri" w:eastAsia="Calibri" w:hAnsi="Calibri" w:cs="Calibri"/>
          <w:color w:val="333333"/>
          <w:spacing w:val="2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Me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tion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color w:val="333333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ex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lain t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o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(</w:t>
      </w:r>
      <w:r>
        <w:rPr>
          <w:rFonts w:ascii="Calibri" w:eastAsia="Calibri" w:hAnsi="Calibri" w:cs="Calibri"/>
          <w:color w:val="333333"/>
          <w:sz w:val="28"/>
          <w:szCs w:val="28"/>
        </w:rPr>
        <w:t>2)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ty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color w:val="333333"/>
          <w:sz w:val="28"/>
          <w:szCs w:val="28"/>
        </w:rPr>
        <w:t>es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of 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color w:val="333333"/>
          <w:sz w:val="28"/>
          <w:szCs w:val="28"/>
        </w:rPr>
        <w:t>er.</w:t>
      </w:r>
    </w:p>
    <w:p w:rsidR="00A43C19" w:rsidRDefault="0030468D">
      <w:pPr>
        <w:spacing w:before="16"/>
        <w:ind w:left="4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3</w:t>
      </w:r>
      <w:r>
        <w:rPr>
          <w:rFonts w:ascii="Calibri" w:eastAsia="Calibri" w:hAnsi="Calibri" w:cs="Calibri"/>
          <w:color w:val="333333"/>
          <w:sz w:val="28"/>
          <w:szCs w:val="28"/>
        </w:rPr>
        <w:t xml:space="preserve">. </w:t>
      </w:r>
      <w:r>
        <w:rPr>
          <w:rFonts w:ascii="Calibri" w:eastAsia="Calibri" w:hAnsi="Calibri" w:cs="Calibri"/>
          <w:color w:val="333333"/>
          <w:spacing w:val="2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W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h</w:t>
      </w:r>
      <w:r>
        <w:rPr>
          <w:rFonts w:ascii="Calibri" w:eastAsia="Calibri" w:hAnsi="Calibri" w:cs="Calibri"/>
          <w:color w:val="333333"/>
          <w:sz w:val="28"/>
          <w:szCs w:val="28"/>
        </w:rPr>
        <w:t>at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are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333333"/>
          <w:sz w:val="28"/>
          <w:szCs w:val="28"/>
        </w:rPr>
        <w:t>screw</w:t>
      </w:r>
      <w:r>
        <w:rPr>
          <w:rFonts w:ascii="Calibri" w:eastAsia="Calibri" w:hAnsi="Calibri" w:cs="Calibri"/>
          <w:color w:val="333333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color w:val="333333"/>
          <w:sz w:val="28"/>
          <w:szCs w:val="28"/>
        </w:rPr>
        <w:t>ri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v</w:t>
      </w:r>
      <w:r>
        <w:rPr>
          <w:rFonts w:ascii="Calibri" w:eastAsia="Calibri" w:hAnsi="Calibri" w:cs="Calibri"/>
          <w:color w:val="333333"/>
          <w:spacing w:val="-3"/>
          <w:sz w:val="28"/>
          <w:szCs w:val="28"/>
        </w:rPr>
        <w:t>e</w:t>
      </w:r>
      <w:r>
        <w:rPr>
          <w:rFonts w:ascii="Calibri" w:eastAsia="Calibri" w:hAnsi="Calibri" w:cs="Calibri"/>
          <w:color w:val="333333"/>
          <w:sz w:val="28"/>
          <w:szCs w:val="28"/>
        </w:rPr>
        <w:t>r</w:t>
      </w:r>
      <w:r>
        <w:rPr>
          <w:rFonts w:ascii="Calibri" w:eastAsia="Calibri" w:hAnsi="Calibri" w:cs="Calibri"/>
          <w:color w:val="333333"/>
          <w:spacing w:val="1"/>
          <w:sz w:val="28"/>
          <w:szCs w:val="28"/>
        </w:rPr>
        <w:t>s</w:t>
      </w:r>
      <w:r>
        <w:rPr>
          <w:rFonts w:ascii="Calibri" w:eastAsia="Calibri" w:hAnsi="Calibri" w:cs="Calibri"/>
          <w:color w:val="333333"/>
          <w:sz w:val="28"/>
          <w:szCs w:val="28"/>
        </w:rPr>
        <w:t>?</w:t>
      </w:r>
    </w:p>
    <w:sectPr w:rsidR="00A43C19">
      <w:pgSz w:w="11920" w:h="16840"/>
      <w:pgMar w:top="600" w:right="168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8670F"/>
    <w:multiLevelType w:val="multilevel"/>
    <w:tmpl w:val="CADA8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A43C19"/>
    <w:rsid w:val="0030468D"/>
    <w:rsid w:val="00A43C19"/>
    <w:rsid w:val="00C34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2007-12-31T23:12:00Z</dcterms:created>
  <dcterms:modified xsi:type="dcterms:W3CDTF">2007-12-31T23:12:00Z</dcterms:modified>
</cp:coreProperties>
</file>